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3E" w:rsidRPr="0060623E" w:rsidRDefault="0060623E" w:rsidP="006B0C86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244061" w:themeColor="accent1" w:themeShade="80"/>
          <w:sz w:val="28"/>
          <w:szCs w:val="28"/>
          <w:lang w:eastAsia="ru-RU"/>
        </w:rPr>
      </w:pPr>
    </w:p>
    <w:p w:rsidR="0060623E" w:rsidRPr="0060623E" w:rsidRDefault="0060623E" w:rsidP="006B0C86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244061" w:themeColor="accent1" w:themeShade="80"/>
          <w:sz w:val="28"/>
          <w:szCs w:val="28"/>
          <w:lang w:eastAsia="ru-RU"/>
        </w:rPr>
      </w:pPr>
    </w:p>
    <w:p w:rsidR="0060623E" w:rsidRPr="0060623E" w:rsidRDefault="0060623E" w:rsidP="006B0C86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244061" w:themeColor="accent1" w:themeShade="80"/>
          <w:sz w:val="28"/>
          <w:szCs w:val="28"/>
          <w:lang w:eastAsia="ru-RU"/>
        </w:rPr>
      </w:pPr>
    </w:p>
    <w:p w:rsidR="0060623E" w:rsidRPr="0060623E" w:rsidRDefault="0060623E" w:rsidP="006B0C86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244061" w:themeColor="accent1" w:themeShade="80"/>
          <w:sz w:val="28"/>
          <w:szCs w:val="28"/>
          <w:lang w:eastAsia="ru-RU"/>
        </w:rPr>
      </w:pPr>
    </w:p>
    <w:p w:rsidR="0060623E" w:rsidRPr="0060623E" w:rsidRDefault="0060623E" w:rsidP="006B0C86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244061" w:themeColor="accent1" w:themeShade="80"/>
          <w:sz w:val="28"/>
          <w:szCs w:val="28"/>
          <w:lang w:eastAsia="ru-RU"/>
        </w:rPr>
      </w:pPr>
    </w:p>
    <w:p w:rsidR="0060623E" w:rsidRPr="0060623E" w:rsidRDefault="0060623E" w:rsidP="006B0C86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244061" w:themeColor="accent1" w:themeShade="80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0623E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40"/>
          <w:szCs w:val="40"/>
          <w:u w:val="single"/>
          <w:lang w:eastAsia="ru-RU"/>
        </w:rPr>
      </w:pPr>
    </w:p>
    <w:p w:rsidR="0060623E" w:rsidRPr="0052537C" w:rsidRDefault="0060623E" w:rsidP="0060623E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color w:val="000000" w:themeColor="text1"/>
          <w:sz w:val="40"/>
          <w:szCs w:val="40"/>
          <w:u w:val="single"/>
          <w:lang w:eastAsia="ru-RU"/>
        </w:rPr>
      </w:pPr>
      <w:r w:rsidRPr="0052537C">
        <w:rPr>
          <w:bCs/>
          <w:color w:val="000000" w:themeColor="text1"/>
          <w:sz w:val="40"/>
          <w:szCs w:val="40"/>
          <w:u w:val="single"/>
          <w:lang w:eastAsia="ru-RU"/>
        </w:rPr>
        <w:t>МЕТОДИЧЕСКАЯ РАЗРАБОТКА</w:t>
      </w:r>
    </w:p>
    <w:p w:rsidR="0060623E" w:rsidRPr="0052537C" w:rsidRDefault="0060623E" w:rsidP="0060623E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color w:val="000000" w:themeColor="text1"/>
          <w:sz w:val="40"/>
          <w:szCs w:val="40"/>
          <w:u w:val="single"/>
          <w:lang w:eastAsia="ru-RU"/>
        </w:rPr>
      </w:pPr>
    </w:p>
    <w:p w:rsidR="0060623E" w:rsidRPr="0052537C" w:rsidRDefault="0060623E" w:rsidP="0060623E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color w:val="000000" w:themeColor="text1"/>
          <w:sz w:val="40"/>
          <w:szCs w:val="40"/>
          <w:lang w:eastAsia="ru-RU"/>
        </w:rPr>
      </w:pPr>
      <w:r w:rsidRPr="0052537C">
        <w:rPr>
          <w:bCs/>
          <w:color w:val="000000" w:themeColor="text1"/>
          <w:sz w:val="40"/>
          <w:szCs w:val="40"/>
          <w:lang w:eastAsia="ru-RU"/>
        </w:rPr>
        <w:t xml:space="preserve"> Конспект урока русского языка </w:t>
      </w:r>
    </w:p>
    <w:p w:rsidR="0060623E" w:rsidRPr="0052537C" w:rsidRDefault="0060623E" w:rsidP="0060623E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color w:val="000000" w:themeColor="text1"/>
          <w:sz w:val="40"/>
          <w:szCs w:val="40"/>
          <w:lang w:eastAsia="ru-RU"/>
        </w:rPr>
      </w:pPr>
    </w:p>
    <w:p w:rsidR="0060623E" w:rsidRPr="0052537C" w:rsidRDefault="0060623E" w:rsidP="0060623E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color w:val="000000" w:themeColor="text1"/>
          <w:sz w:val="40"/>
          <w:szCs w:val="40"/>
          <w:lang w:eastAsia="ru-RU"/>
        </w:rPr>
      </w:pPr>
      <w:r w:rsidRPr="0052537C">
        <w:rPr>
          <w:bCs/>
          <w:color w:val="000000" w:themeColor="text1"/>
          <w:sz w:val="40"/>
          <w:szCs w:val="40"/>
          <w:lang w:eastAsia="ru-RU"/>
        </w:rPr>
        <w:t xml:space="preserve">Тема: « Родственные слова. Корень слова. Однокоренные слова». </w:t>
      </w:r>
    </w:p>
    <w:p w:rsidR="0060623E" w:rsidRPr="0052537C" w:rsidRDefault="0060623E" w:rsidP="0060623E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color w:val="000000" w:themeColor="text1"/>
          <w:sz w:val="40"/>
          <w:szCs w:val="40"/>
          <w:lang w:eastAsia="ru-RU"/>
        </w:rPr>
      </w:pPr>
    </w:p>
    <w:p w:rsidR="0060623E" w:rsidRPr="0052537C" w:rsidRDefault="0060623E" w:rsidP="0060623E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color w:val="000000" w:themeColor="text1"/>
          <w:sz w:val="40"/>
          <w:szCs w:val="40"/>
          <w:lang w:eastAsia="ru-RU"/>
        </w:rPr>
      </w:pPr>
      <w:r w:rsidRPr="0052537C">
        <w:rPr>
          <w:bCs/>
          <w:color w:val="000000" w:themeColor="text1"/>
          <w:sz w:val="40"/>
          <w:szCs w:val="40"/>
          <w:lang w:eastAsia="ru-RU"/>
        </w:rPr>
        <w:t>(2 класс)</w:t>
      </w: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0623E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color w:val="000000" w:themeColor="text1"/>
          <w:sz w:val="32"/>
          <w:szCs w:val="32"/>
          <w:lang w:eastAsia="ru-RU"/>
        </w:rPr>
      </w:pPr>
      <w:r w:rsidRPr="0052537C">
        <w:rPr>
          <w:bCs/>
          <w:color w:val="000000" w:themeColor="text1"/>
          <w:sz w:val="32"/>
          <w:szCs w:val="32"/>
          <w:lang w:eastAsia="ru-RU"/>
        </w:rPr>
        <w:t xml:space="preserve"> Разработала: </w:t>
      </w:r>
    </w:p>
    <w:p w:rsidR="0060623E" w:rsidRPr="0052537C" w:rsidRDefault="00474C40" w:rsidP="0060623E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color w:val="000000" w:themeColor="text1"/>
          <w:sz w:val="32"/>
          <w:szCs w:val="32"/>
          <w:lang w:eastAsia="ru-RU"/>
        </w:rPr>
      </w:pPr>
      <w:r w:rsidRPr="0052537C">
        <w:rPr>
          <w:bCs/>
          <w:color w:val="000000" w:themeColor="text1"/>
          <w:sz w:val="32"/>
          <w:szCs w:val="32"/>
          <w:lang w:eastAsia="ru-RU"/>
        </w:rPr>
        <w:t>Заббарова Гульгена Амировна</w:t>
      </w:r>
    </w:p>
    <w:p w:rsidR="00474C40" w:rsidRPr="0052537C" w:rsidRDefault="00474C40" w:rsidP="0060623E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color w:val="000000" w:themeColor="text1"/>
          <w:sz w:val="32"/>
          <w:szCs w:val="32"/>
          <w:lang w:eastAsia="ru-RU"/>
        </w:rPr>
      </w:pPr>
      <w:r w:rsidRPr="0052537C">
        <w:rPr>
          <w:bCs/>
          <w:color w:val="000000" w:themeColor="text1"/>
          <w:sz w:val="32"/>
          <w:szCs w:val="32"/>
          <w:lang w:eastAsia="ru-RU"/>
        </w:rPr>
        <w:t>МБОУ «</w:t>
      </w:r>
      <w:proofErr w:type="spellStart"/>
      <w:r w:rsidRPr="0052537C">
        <w:rPr>
          <w:bCs/>
          <w:color w:val="000000" w:themeColor="text1"/>
          <w:sz w:val="32"/>
          <w:szCs w:val="32"/>
          <w:lang w:eastAsia="ru-RU"/>
        </w:rPr>
        <w:t>Мещеряковская</w:t>
      </w:r>
      <w:proofErr w:type="spellEnd"/>
      <w:r w:rsidRPr="0052537C">
        <w:rPr>
          <w:bCs/>
          <w:color w:val="000000" w:themeColor="text1"/>
          <w:sz w:val="32"/>
          <w:szCs w:val="32"/>
          <w:lang w:eastAsia="ru-RU"/>
        </w:rPr>
        <w:t xml:space="preserve"> ООШ БМР РТ»</w:t>
      </w:r>
    </w:p>
    <w:p w:rsidR="0060623E" w:rsidRPr="0052537C" w:rsidRDefault="0060623E" w:rsidP="0060623E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color w:val="000000" w:themeColor="text1"/>
          <w:sz w:val="32"/>
          <w:szCs w:val="32"/>
          <w:lang w:eastAsia="ru-RU"/>
        </w:rPr>
      </w:pPr>
      <w:r w:rsidRPr="0052537C">
        <w:rPr>
          <w:bCs/>
          <w:color w:val="000000" w:themeColor="text1"/>
          <w:sz w:val="32"/>
          <w:szCs w:val="32"/>
          <w:lang w:eastAsia="ru-RU"/>
        </w:rPr>
        <w:t>Учитель начальных классов</w:t>
      </w: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60623E" w:rsidRPr="0052537C" w:rsidRDefault="0060623E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474C40" w:rsidRPr="0052537C" w:rsidRDefault="00474C40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474C40" w:rsidRPr="0052537C" w:rsidRDefault="00474C40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lang w:eastAsia="ru-RU"/>
        </w:rPr>
      </w:pPr>
    </w:p>
    <w:p w:rsidR="00823677" w:rsidRPr="0052537C" w:rsidRDefault="00823677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u w:val="single"/>
          <w:lang w:eastAsia="ru-RU"/>
        </w:rPr>
      </w:pPr>
    </w:p>
    <w:p w:rsidR="0060623E" w:rsidRPr="0052537C" w:rsidRDefault="006B0C86" w:rsidP="00823677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  <w:u w:val="single"/>
          <w:lang w:eastAsia="ru-RU"/>
        </w:rPr>
      </w:pPr>
      <w:r w:rsidRPr="0052537C">
        <w:rPr>
          <w:bCs/>
          <w:color w:val="000000" w:themeColor="text1"/>
          <w:sz w:val="28"/>
          <w:szCs w:val="28"/>
          <w:u w:val="single"/>
          <w:lang w:eastAsia="ru-RU"/>
        </w:rPr>
        <w:t>Тема</w:t>
      </w:r>
      <w:r w:rsidRPr="0052537C">
        <w:rPr>
          <w:bCs/>
          <w:color w:val="000000" w:themeColor="text1"/>
          <w:sz w:val="28"/>
          <w:szCs w:val="28"/>
          <w:lang w:eastAsia="ru-RU"/>
        </w:rPr>
        <w:t xml:space="preserve">: </w:t>
      </w:r>
      <w:r w:rsidRPr="0052537C">
        <w:rPr>
          <w:bCs/>
          <w:color w:val="000000" w:themeColor="text1"/>
          <w:sz w:val="28"/>
          <w:szCs w:val="28"/>
          <w:u w:val="single"/>
          <w:lang w:eastAsia="ru-RU"/>
        </w:rPr>
        <w:t>« Родственные слова.</w:t>
      </w:r>
      <w:r w:rsidR="00823677" w:rsidRPr="0052537C">
        <w:rPr>
          <w:bCs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Pr="0052537C">
        <w:rPr>
          <w:bCs/>
          <w:color w:val="000000" w:themeColor="text1"/>
          <w:sz w:val="28"/>
          <w:szCs w:val="28"/>
          <w:u w:val="single"/>
          <w:lang w:eastAsia="ru-RU"/>
        </w:rPr>
        <w:t>Корень слова. Однокоренные слова».</w:t>
      </w:r>
      <w:r w:rsidR="00823677" w:rsidRPr="0052537C">
        <w:rPr>
          <w:bCs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6B0C86" w:rsidRPr="0052537C" w:rsidRDefault="006B0C86" w:rsidP="00823677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  <w:lang w:eastAsia="ru-RU"/>
        </w:rPr>
      </w:pPr>
      <w:r w:rsidRPr="0052537C">
        <w:rPr>
          <w:bCs/>
          <w:color w:val="000000" w:themeColor="text1"/>
          <w:sz w:val="28"/>
          <w:szCs w:val="28"/>
          <w:u w:val="single"/>
          <w:lang w:eastAsia="ru-RU"/>
        </w:rPr>
        <w:t>(2 класс)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color w:val="000000" w:themeColor="text1"/>
          <w:sz w:val="28"/>
          <w:szCs w:val="28"/>
          <w:lang w:eastAsia="ru-RU"/>
        </w:rPr>
      </w:pP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u w:val="single"/>
          <w:lang w:eastAsia="ru-RU"/>
        </w:rPr>
      </w:pPr>
      <w:r w:rsidRPr="0052537C">
        <w:rPr>
          <w:bCs/>
          <w:color w:val="000000" w:themeColor="text1"/>
          <w:sz w:val="28"/>
          <w:szCs w:val="28"/>
          <w:u w:val="single"/>
          <w:lang w:eastAsia="ru-RU"/>
        </w:rPr>
        <w:t xml:space="preserve">Проблема: 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color w:val="000000" w:themeColor="text1"/>
          <w:sz w:val="28"/>
          <w:szCs w:val="28"/>
          <w:lang w:eastAsia="ru-RU"/>
        </w:rPr>
      </w:pPr>
      <w:r w:rsidRPr="0052537C">
        <w:rPr>
          <w:color w:val="000000" w:themeColor="text1"/>
          <w:sz w:val="28"/>
          <w:szCs w:val="28"/>
          <w:lang w:eastAsia="ru-RU"/>
        </w:rPr>
        <w:t>1. Какие слова называются родственными?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color w:val="000000" w:themeColor="text1"/>
          <w:sz w:val="28"/>
          <w:szCs w:val="28"/>
          <w:lang w:eastAsia="ru-RU"/>
        </w:rPr>
      </w:pPr>
      <w:r w:rsidRPr="0052537C">
        <w:rPr>
          <w:color w:val="000000" w:themeColor="text1"/>
          <w:sz w:val="28"/>
          <w:szCs w:val="28"/>
          <w:lang w:eastAsia="ru-RU"/>
        </w:rPr>
        <w:t>2. Что такое корень слова?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color w:val="000000" w:themeColor="text1"/>
          <w:sz w:val="28"/>
          <w:szCs w:val="28"/>
          <w:lang w:eastAsia="ru-RU"/>
        </w:rPr>
      </w:pPr>
      <w:r w:rsidRPr="0052537C">
        <w:rPr>
          <w:color w:val="000000" w:themeColor="text1"/>
          <w:sz w:val="28"/>
          <w:szCs w:val="28"/>
          <w:lang w:eastAsia="ru-RU"/>
        </w:rPr>
        <w:t xml:space="preserve">3. Какие </w:t>
      </w:r>
      <w:r w:rsidR="00823677" w:rsidRPr="0052537C">
        <w:rPr>
          <w:color w:val="000000" w:themeColor="text1"/>
          <w:sz w:val="28"/>
          <w:szCs w:val="28"/>
          <w:lang w:eastAsia="ru-RU"/>
        </w:rPr>
        <w:t>слова называются однокоренными?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u w:val="single"/>
          <w:lang w:eastAsia="ru-RU"/>
        </w:rPr>
      </w:pPr>
      <w:r w:rsidRPr="0052537C">
        <w:rPr>
          <w:bCs/>
          <w:color w:val="000000" w:themeColor="text1"/>
          <w:sz w:val="28"/>
          <w:szCs w:val="28"/>
          <w:u w:val="single"/>
          <w:lang w:eastAsia="ru-RU"/>
        </w:rPr>
        <w:t xml:space="preserve">Новые знания: 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color w:val="000000" w:themeColor="text1"/>
          <w:sz w:val="28"/>
          <w:szCs w:val="28"/>
          <w:lang w:eastAsia="ru-RU"/>
        </w:rPr>
      </w:pPr>
      <w:r w:rsidRPr="0052537C">
        <w:rPr>
          <w:color w:val="000000" w:themeColor="text1"/>
          <w:sz w:val="28"/>
          <w:szCs w:val="28"/>
          <w:lang w:eastAsia="ru-RU"/>
        </w:rPr>
        <w:t xml:space="preserve">1.Родственные слова близки по смыслу и имеют одинаковый корень. 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color w:val="000000" w:themeColor="text1"/>
          <w:sz w:val="28"/>
          <w:szCs w:val="28"/>
          <w:lang w:eastAsia="ru-RU"/>
        </w:rPr>
      </w:pPr>
      <w:r w:rsidRPr="0052537C">
        <w:rPr>
          <w:color w:val="000000" w:themeColor="text1"/>
          <w:sz w:val="28"/>
          <w:szCs w:val="28"/>
          <w:lang w:eastAsia="ru-RU"/>
        </w:rPr>
        <w:t>2. Корень – общая часть родственных слов.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color w:val="000000" w:themeColor="text1"/>
          <w:sz w:val="28"/>
          <w:szCs w:val="28"/>
          <w:lang w:eastAsia="ru-RU"/>
        </w:rPr>
      </w:pPr>
      <w:r w:rsidRPr="0052537C">
        <w:rPr>
          <w:color w:val="000000" w:themeColor="text1"/>
          <w:sz w:val="28"/>
          <w:szCs w:val="28"/>
          <w:lang w:eastAsia="ru-RU"/>
        </w:rPr>
        <w:t>3. Родственные слова ина</w:t>
      </w:r>
      <w:r w:rsidR="00823677" w:rsidRPr="0052537C">
        <w:rPr>
          <w:color w:val="000000" w:themeColor="text1"/>
          <w:sz w:val="28"/>
          <w:szCs w:val="28"/>
          <w:lang w:eastAsia="ru-RU"/>
        </w:rPr>
        <w:t>че  называются   однокоренными.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color w:val="000000" w:themeColor="text1"/>
          <w:sz w:val="28"/>
          <w:szCs w:val="28"/>
          <w:lang w:eastAsia="ru-RU"/>
        </w:rPr>
      </w:pPr>
      <w:r w:rsidRPr="0052537C">
        <w:rPr>
          <w:bCs/>
          <w:color w:val="000000" w:themeColor="text1"/>
          <w:sz w:val="28"/>
          <w:szCs w:val="28"/>
          <w:u w:val="single"/>
          <w:lang w:eastAsia="ru-RU"/>
        </w:rPr>
        <w:t>Цель</w:t>
      </w:r>
      <w:r w:rsidRPr="0052537C">
        <w:rPr>
          <w:color w:val="000000" w:themeColor="text1"/>
          <w:sz w:val="28"/>
          <w:szCs w:val="28"/>
          <w:u w:val="single"/>
          <w:lang w:eastAsia="ru-RU"/>
        </w:rPr>
        <w:t>:</w:t>
      </w:r>
      <w:r w:rsidRPr="0052537C">
        <w:rPr>
          <w:color w:val="000000" w:themeColor="text1"/>
          <w:sz w:val="28"/>
          <w:szCs w:val="28"/>
          <w:lang w:eastAsia="ru-RU"/>
        </w:rPr>
        <w:t xml:space="preserve"> научить находить в родственных словах общую часть (корень слова), подбирать однокоренные слова.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  <w:u w:val="single"/>
          <w:lang w:eastAsia="ru-RU"/>
        </w:rPr>
      </w:pPr>
      <w:r w:rsidRPr="0052537C">
        <w:rPr>
          <w:bCs/>
          <w:color w:val="000000" w:themeColor="text1"/>
          <w:sz w:val="28"/>
          <w:szCs w:val="28"/>
          <w:u w:val="single"/>
          <w:lang w:eastAsia="ru-RU"/>
        </w:rPr>
        <w:t>Задачи:</w:t>
      </w:r>
    </w:p>
    <w:p w:rsidR="006B0C86" w:rsidRPr="0052537C" w:rsidRDefault="006B0C86" w:rsidP="006B0C86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ind w:left="720" w:hanging="360"/>
        <w:rPr>
          <w:color w:val="000000" w:themeColor="text1"/>
          <w:sz w:val="28"/>
          <w:szCs w:val="28"/>
          <w:lang w:eastAsia="ru-RU"/>
        </w:rPr>
      </w:pPr>
      <w:r w:rsidRPr="0052537C">
        <w:rPr>
          <w:color w:val="000000" w:themeColor="text1"/>
          <w:sz w:val="28"/>
          <w:szCs w:val="28"/>
          <w:lang w:eastAsia="ru-RU"/>
        </w:rPr>
        <w:t>1.</w:t>
      </w:r>
      <w:r w:rsidRPr="0052537C">
        <w:rPr>
          <w:color w:val="000000" w:themeColor="text1"/>
          <w:sz w:val="28"/>
          <w:szCs w:val="28"/>
          <w:lang w:eastAsia="ru-RU"/>
        </w:rPr>
        <w:tab/>
        <w:t>Развивать умение находить родственные слова, выделять в них корень слова, подбирать однокоренные слова.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ind w:left="720" w:hanging="360"/>
        <w:rPr>
          <w:color w:val="000000" w:themeColor="text1"/>
          <w:sz w:val="28"/>
          <w:szCs w:val="28"/>
          <w:lang w:eastAsia="ru-RU"/>
        </w:rPr>
      </w:pPr>
      <w:r w:rsidRPr="0052537C">
        <w:rPr>
          <w:color w:val="000000" w:themeColor="text1"/>
          <w:sz w:val="28"/>
          <w:szCs w:val="28"/>
          <w:lang w:eastAsia="ru-RU"/>
        </w:rPr>
        <w:t>2.</w:t>
      </w:r>
      <w:r w:rsidRPr="0052537C">
        <w:rPr>
          <w:color w:val="000000" w:themeColor="text1"/>
          <w:sz w:val="28"/>
          <w:szCs w:val="28"/>
          <w:lang w:eastAsia="ru-RU"/>
        </w:rPr>
        <w:tab/>
        <w:t>Развивать умение анализировать, сравнивать, группировать.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ind w:left="720" w:hanging="360"/>
        <w:rPr>
          <w:color w:val="000000" w:themeColor="text1"/>
          <w:sz w:val="28"/>
          <w:szCs w:val="28"/>
          <w:lang w:eastAsia="ru-RU"/>
        </w:rPr>
      </w:pPr>
      <w:r w:rsidRPr="0052537C">
        <w:rPr>
          <w:color w:val="000000" w:themeColor="text1"/>
          <w:sz w:val="28"/>
          <w:szCs w:val="28"/>
          <w:lang w:eastAsia="ru-RU"/>
        </w:rPr>
        <w:t>3.</w:t>
      </w:r>
      <w:r w:rsidRPr="0052537C">
        <w:rPr>
          <w:color w:val="000000" w:themeColor="text1"/>
          <w:sz w:val="28"/>
          <w:szCs w:val="28"/>
          <w:lang w:eastAsia="ru-RU"/>
        </w:rPr>
        <w:tab/>
        <w:t>Формировать универсальные учебные действия: работать с информацией, развивать умение слушать и слышать партнера, уважать чужое мнение, формировать уважение к труду и его результату,  умение самоконтроля и самооценки,  умение ставить и решать учебные задачи.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ind w:left="720" w:hanging="360"/>
        <w:rPr>
          <w:color w:val="000000" w:themeColor="text1"/>
          <w:sz w:val="28"/>
          <w:szCs w:val="28"/>
          <w:lang w:eastAsia="ru-RU"/>
        </w:rPr>
      </w:pPr>
      <w:r w:rsidRPr="0052537C">
        <w:rPr>
          <w:color w:val="000000" w:themeColor="text1"/>
          <w:sz w:val="28"/>
          <w:szCs w:val="28"/>
          <w:lang w:eastAsia="ru-RU"/>
        </w:rPr>
        <w:t>4.</w:t>
      </w:r>
      <w:r w:rsidRPr="0052537C">
        <w:rPr>
          <w:color w:val="000000" w:themeColor="text1"/>
          <w:sz w:val="28"/>
          <w:szCs w:val="28"/>
          <w:lang w:eastAsia="ru-RU"/>
        </w:rPr>
        <w:tab/>
        <w:t>Обогащать словарный запас учеников.</w:t>
      </w:r>
    </w:p>
    <w:p w:rsidR="006B0C86" w:rsidRPr="0052537C" w:rsidRDefault="006B0C86" w:rsidP="00823677">
      <w:pPr>
        <w:widowControl w:val="0"/>
        <w:suppressAutoHyphens w:val="0"/>
        <w:autoSpaceDE w:val="0"/>
        <w:autoSpaceDN w:val="0"/>
        <w:adjustRightInd w:val="0"/>
        <w:ind w:left="720" w:hanging="360"/>
        <w:rPr>
          <w:color w:val="000000" w:themeColor="text1"/>
          <w:sz w:val="28"/>
          <w:szCs w:val="28"/>
          <w:lang w:eastAsia="ru-RU"/>
        </w:rPr>
      </w:pPr>
      <w:r w:rsidRPr="0052537C">
        <w:rPr>
          <w:color w:val="000000" w:themeColor="text1"/>
          <w:sz w:val="28"/>
          <w:szCs w:val="28"/>
          <w:lang w:eastAsia="ru-RU"/>
        </w:rPr>
        <w:t>5.</w:t>
      </w:r>
      <w:r w:rsidRPr="0052537C">
        <w:rPr>
          <w:color w:val="000000" w:themeColor="text1"/>
          <w:sz w:val="28"/>
          <w:szCs w:val="28"/>
          <w:lang w:eastAsia="ru-RU"/>
        </w:rPr>
        <w:tab/>
        <w:t>Совершенствовать навыки каллиграфии, санитарно-гигиенические навыки.</w:t>
      </w:r>
    </w:p>
    <w:p w:rsidR="006B0C86" w:rsidRPr="0052537C" w:rsidRDefault="006B0C86" w:rsidP="006B0C86">
      <w:pPr>
        <w:widowControl w:val="0"/>
        <w:suppressAutoHyphens w:val="0"/>
        <w:autoSpaceDE w:val="0"/>
        <w:autoSpaceDN w:val="0"/>
        <w:adjustRightInd w:val="0"/>
        <w:rPr>
          <w:color w:val="000000" w:themeColor="text1"/>
          <w:sz w:val="28"/>
          <w:szCs w:val="28"/>
          <w:lang w:eastAsia="ru-RU"/>
        </w:rPr>
      </w:pPr>
      <w:r w:rsidRPr="0052537C">
        <w:rPr>
          <w:bCs/>
          <w:color w:val="000000" w:themeColor="text1"/>
          <w:sz w:val="28"/>
          <w:szCs w:val="28"/>
          <w:u w:val="single"/>
          <w:lang w:eastAsia="ru-RU"/>
        </w:rPr>
        <w:t>Оборудование</w:t>
      </w:r>
      <w:r w:rsidRPr="0052537C">
        <w:rPr>
          <w:bCs/>
          <w:color w:val="000000" w:themeColor="text1"/>
          <w:sz w:val="28"/>
          <w:szCs w:val="28"/>
          <w:lang w:eastAsia="ru-RU"/>
        </w:rPr>
        <w:t xml:space="preserve">: </w:t>
      </w:r>
      <w:r w:rsidRPr="0052537C">
        <w:rPr>
          <w:color w:val="000000" w:themeColor="text1"/>
          <w:sz w:val="28"/>
          <w:szCs w:val="28"/>
          <w:lang w:eastAsia="ru-RU"/>
        </w:rPr>
        <w:t>опорные  слова, карточки для дифференцированной работ</w:t>
      </w:r>
      <w:proofErr w:type="gramStart"/>
      <w:r w:rsidRPr="0052537C">
        <w:rPr>
          <w:color w:val="000000" w:themeColor="text1"/>
          <w:sz w:val="28"/>
          <w:szCs w:val="28"/>
          <w:lang w:eastAsia="ru-RU"/>
        </w:rPr>
        <w:t>ы(</w:t>
      </w:r>
      <w:proofErr w:type="gramEnd"/>
      <w:r w:rsidRPr="0052537C">
        <w:rPr>
          <w:color w:val="000000" w:themeColor="text1"/>
          <w:sz w:val="28"/>
          <w:szCs w:val="28"/>
          <w:lang w:eastAsia="ru-RU"/>
        </w:rPr>
        <w:t xml:space="preserve"> разноцветные конверты), сигнальные карточки "светофоры", карточки обратной связи «настроение», домики с однокоренными словами, деревья для групповой работы ,листочки с родственными словами, конверты с заданиями для групповой работы,  карточки для тестовой работы, толковые словари, сигнальные карточки ( виды работ), мудрая сова, музыкальное сопровождение (релаксация).</w:t>
      </w:r>
    </w:p>
    <w:p w:rsidR="006B0C86" w:rsidRPr="0052537C" w:rsidRDefault="006B0C86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60623E" w:rsidRPr="0052537C" w:rsidRDefault="0060623E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60623E" w:rsidRPr="0052537C" w:rsidRDefault="0060623E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60623E" w:rsidRPr="0052537C" w:rsidRDefault="0060623E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60623E" w:rsidRPr="0052537C" w:rsidRDefault="0060623E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60623E" w:rsidRPr="0052537C" w:rsidRDefault="0060623E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60623E" w:rsidRPr="0052537C" w:rsidRDefault="0060623E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474C40" w:rsidRPr="0052537C" w:rsidRDefault="00474C40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474C40" w:rsidRPr="0052537C" w:rsidRDefault="00474C40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474C40" w:rsidRPr="0052537C" w:rsidRDefault="00474C40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474C40" w:rsidRPr="0052537C" w:rsidRDefault="00474C40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60623E" w:rsidRPr="0052537C" w:rsidRDefault="0060623E" w:rsidP="006B0C86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tabs>
          <w:tab w:val="left" w:pos="360"/>
          <w:tab w:val="left" w:pos="644"/>
        </w:tabs>
        <w:snapToGrid w:val="0"/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lastRenderedPageBreak/>
        <w:t>Ход  урока:</w:t>
      </w:r>
    </w:p>
    <w:p w:rsidR="006B0C86" w:rsidRPr="0052537C" w:rsidRDefault="006B0C86" w:rsidP="00823677">
      <w:pPr>
        <w:tabs>
          <w:tab w:val="left" w:pos="360"/>
          <w:tab w:val="left" w:pos="644"/>
        </w:tabs>
        <w:snapToGrid w:val="0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1. </w:t>
      </w:r>
      <w:r w:rsidR="00823677" w:rsidRPr="0052537C">
        <w:rPr>
          <w:color w:val="000000" w:themeColor="text1"/>
          <w:sz w:val="28"/>
          <w:szCs w:val="28"/>
        </w:rPr>
        <w:t>Организационный момент.</w:t>
      </w:r>
    </w:p>
    <w:p w:rsidR="006B0C86" w:rsidRPr="0052537C" w:rsidRDefault="006B0C86" w:rsidP="006B0C86">
      <w:pPr>
        <w:ind w:left="720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Начинается урок,</w:t>
      </w:r>
    </w:p>
    <w:p w:rsidR="006B0C86" w:rsidRPr="0052537C" w:rsidRDefault="006B0C86" w:rsidP="006B0C86">
      <w:pPr>
        <w:ind w:left="720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Он пойдет ребятам впрок.</w:t>
      </w:r>
    </w:p>
    <w:p w:rsidR="006B0C86" w:rsidRPr="0052537C" w:rsidRDefault="006B0C86" w:rsidP="006B0C86">
      <w:pPr>
        <w:ind w:left="720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Постарайтесь все понять,</w:t>
      </w:r>
    </w:p>
    <w:p w:rsidR="006B0C86" w:rsidRPr="0052537C" w:rsidRDefault="006B0C86" w:rsidP="006B0C86">
      <w:pPr>
        <w:ind w:left="720"/>
        <w:rPr>
          <w:color w:val="000000" w:themeColor="text1"/>
          <w:sz w:val="28"/>
          <w:szCs w:val="28"/>
        </w:rPr>
      </w:pPr>
      <w:proofErr w:type="gramStart"/>
      <w:r w:rsidRPr="0052537C">
        <w:rPr>
          <w:color w:val="000000" w:themeColor="text1"/>
          <w:sz w:val="28"/>
          <w:szCs w:val="28"/>
        </w:rPr>
        <w:t>Интересное</w:t>
      </w:r>
      <w:proofErr w:type="gramEnd"/>
      <w:r w:rsidRPr="0052537C">
        <w:rPr>
          <w:color w:val="000000" w:themeColor="text1"/>
          <w:sz w:val="28"/>
          <w:szCs w:val="28"/>
        </w:rPr>
        <w:t xml:space="preserve">  узнать.</w:t>
      </w:r>
    </w:p>
    <w:p w:rsidR="006B0C86" w:rsidRPr="0052537C" w:rsidRDefault="006B0C86" w:rsidP="006B0C86">
      <w:pPr>
        <w:ind w:left="720"/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2.Минутка чистописания.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bCs/>
          <w:color w:val="000000" w:themeColor="text1"/>
          <w:sz w:val="28"/>
          <w:szCs w:val="28"/>
        </w:rPr>
        <w:t>Запись на доске</w:t>
      </w:r>
      <w:r w:rsidRPr="0052537C">
        <w:rPr>
          <w:color w:val="000000" w:themeColor="text1"/>
          <w:sz w:val="28"/>
          <w:szCs w:val="28"/>
        </w:rPr>
        <w:t xml:space="preserve">. </w:t>
      </w:r>
    </w:p>
    <w:p w:rsidR="006B0C86" w:rsidRPr="0052537C" w:rsidRDefault="006B0C86" w:rsidP="00823677">
      <w:pPr>
        <w:jc w:val="center"/>
        <w:rPr>
          <w:i/>
          <w:color w:val="000000" w:themeColor="text1"/>
          <w:sz w:val="28"/>
          <w:szCs w:val="28"/>
        </w:rPr>
      </w:pPr>
      <w:r w:rsidRPr="0052537C">
        <w:rPr>
          <w:i/>
          <w:color w:val="000000" w:themeColor="text1"/>
          <w:sz w:val="28"/>
          <w:szCs w:val="28"/>
        </w:rPr>
        <w:t>Ум да разум надоумят сразу.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Прочитайте запись на доске. Как вы понимаете смысл этой пословицы? ( Человек грамотный и умный найдет ответ на любой вопрос и справится с любым заданием.)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-Запишите эту пословицу в тетради, соблюдая правила каллиграфии.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Пусть эта пословица сегодня будет девизом нашего урока</w:t>
      </w:r>
      <w:proofErr w:type="gramStart"/>
      <w:r w:rsidRPr="0052537C">
        <w:rPr>
          <w:color w:val="000000" w:themeColor="text1"/>
          <w:sz w:val="28"/>
          <w:szCs w:val="28"/>
        </w:rPr>
        <w:t xml:space="preserve"> .</w:t>
      </w:r>
      <w:proofErr w:type="gramEnd"/>
    </w:p>
    <w:p w:rsidR="006B0C86" w:rsidRPr="0052537C" w:rsidRDefault="006B0C86" w:rsidP="006B0C86">
      <w:pPr>
        <w:ind w:left="360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                        </w:t>
      </w:r>
    </w:p>
    <w:p w:rsidR="006B0C86" w:rsidRPr="0052537C" w:rsidRDefault="006B0C86" w:rsidP="00823677">
      <w:pPr>
        <w:tabs>
          <w:tab w:val="left" w:pos="1004"/>
        </w:tabs>
        <w:ind w:left="360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3.Создание проблемной ситуации.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а) - Ребята, посмотрите внимательно на рисунок и     прочитайте слова, которые здесь записаны.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i/>
          <w:color w:val="000000" w:themeColor="text1"/>
          <w:sz w:val="28"/>
          <w:szCs w:val="28"/>
        </w:rPr>
      </w:pPr>
      <w:r w:rsidRPr="0052537C">
        <w:rPr>
          <w:i/>
          <w:color w:val="000000" w:themeColor="text1"/>
          <w:sz w:val="28"/>
          <w:szCs w:val="28"/>
        </w:rPr>
        <w:t>Зима, зимушка, снег, мороз, зимовать, зимний, декабрь.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На какую тему все эти слова?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- И это не случайно, ведь красавица-зима уже не за горами. Совсем скоро она махнет своим рукавом и отправит в поход свою свиту. Вьюги и метели занесут сугробами города и села. Оденет зима деревья в пушистые снеговые шубы, и уснет природа прекрасным сном. Много у зимы помощников и родственников.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А теперь внимание, задание: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Надо выписать из этой группы слов только те, которые являются родственными. (На схеме - родственные слова)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Прежде чем сделать запись в тетрадь, обсудите в парах, какие слова, по вашему мнению, будут родственными.  (Обсуждение в парах)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Пишем с большой через запятую</w:t>
      </w:r>
      <w:proofErr w:type="gramStart"/>
      <w:r w:rsidRPr="0052537C">
        <w:rPr>
          <w:color w:val="000000" w:themeColor="text1"/>
          <w:sz w:val="28"/>
          <w:szCs w:val="28"/>
        </w:rPr>
        <w:t>.(</w:t>
      </w:r>
      <w:proofErr w:type="gramEnd"/>
      <w:r w:rsidRPr="0052537C">
        <w:rPr>
          <w:color w:val="000000" w:themeColor="text1"/>
          <w:sz w:val="28"/>
          <w:szCs w:val="28"/>
        </w:rPr>
        <w:t xml:space="preserve"> Дети делают запись ).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б) – Проверим, какие родственные слова вы выписали (один ученик читает слова). - А вот некоторые ребята выписали все слова ( или можно было выписать все слова ? )</w:t>
      </w:r>
      <w:proofErr w:type="gramStart"/>
      <w:r w:rsidRPr="0052537C">
        <w:rPr>
          <w:color w:val="000000" w:themeColor="text1"/>
          <w:sz w:val="28"/>
          <w:szCs w:val="28"/>
        </w:rPr>
        <w:t xml:space="preserve"> .</w:t>
      </w:r>
      <w:proofErr w:type="gramEnd"/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- Вы согласны со мной? Тогда давайте разберемся и вернемся к заданию. Нам надо было выписать родственные слова.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в) Беседа о родственниках.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А кому знакомо слово родственники, кто они такие?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Скажите, кого вы считает родственниками? (мама, папа …</w:t>
      </w:r>
      <w:proofErr w:type="gramStart"/>
      <w:r w:rsidRPr="0052537C">
        <w:rPr>
          <w:color w:val="000000" w:themeColor="text1"/>
          <w:sz w:val="28"/>
          <w:szCs w:val="28"/>
        </w:rPr>
        <w:t xml:space="preserve"> )</w:t>
      </w:r>
      <w:proofErr w:type="gramEnd"/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lastRenderedPageBreak/>
        <w:t>- Это люди, которые произошли от одного рода, из одной семьи. Очень часто они бывают  похожими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между собой. Их называют родственниками.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г) – В русском языке есть тоже такое понятие родственные слова.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Как вы думаете, какие слова можно назвать родственными? (близкие по смыслу).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- Сейчас вернемся к нашему «зимнему» заданию.   Докажите, что те слова, которые вы </w:t>
      </w:r>
      <w:proofErr w:type="gramStart"/>
      <w:r w:rsidRPr="0052537C">
        <w:rPr>
          <w:color w:val="000000" w:themeColor="text1"/>
          <w:sz w:val="28"/>
          <w:szCs w:val="28"/>
        </w:rPr>
        <w:t>выписали</w:t>
      </w:r>
      <w:proofErr w:type="gramEnd"/>
      <w:r w:rsidRPr="0052537C">
        <w:rPr>
          <w:color w:val="000000" w:themeColor="text1"/>
          <w:sz w:val="28"/>
          <w:szCs w:val="28"/>
        </w:rPr>
        <w:t xml:space="preserve"> близки по смыслу.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i/>
          <w:color w:val="000000" w:themeColor="text1"/>
          <w:sz w:val="28"/>
          <w:szCs w:val="28"/>
        </w:rPr>
        <w:t>Зимушка</w:t>
      </w:r>
      <w:r w:rsidRPr="0052537C">
        <w:rPr>
          <w:color w:val="000000" w:themeColor="text1"/>
          <w:sz w:val="28"/>
          <w:szCs w:val="28"/>
        </w:rPr>
        <w:t xml:space="preserve"> – так ласково называют зиму.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i/>
          <w:color w:val="000000" w:themeColor="text1"/>
          <w:sz w:val="28"/>
          <w:szCs w:val="28"/>
        </w:rPr>
        <w:t>Зимовать</w:t>
      </w:r>
      <w:r w:rsidRPr="0052537C">
        <w:rPr>
          <w:color w:val="000000" w:themeColor="text1"/>
          <w:sz w:val="28"/>
          <w:szCs w:val="28"/>
        </w:rPr>
        <w:t xml:space="preserve"> – значит проводить где-нибудь зиму.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i/>
          <w:color w:val="000000" w:themeColor="text1"/>
          <w:sz w:val="28"/>
          <w:szCs w:val="28"/>
        </w:rPr>
        <w:t>Зимний</w:t>
      </w:r>
      <w:r w:rsidRPr="0052537C">
        <w:rPr>
          <w:color w:val="000000" w:themeColor="text1"/>
          <w:sz w:val="28"/>
          <w:szCs w:val="28"/>
        </w:rPr>
        <w:t xml:space="preserve"> – тот, который бывает зимой (зимний день). 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Но ведь</w:t>
      </w:r>
      <w:r w:rsidRPr="0052537C">
        <w:rPr>
          <w:i/>
          <w:color w:val="000000" w:themeColor="text1"/>
          <w:sz w:val="28"/>
          <w:szCs w:val="28"/>
        </w:rPr>
        <w:t xml:space="preserve"> снег</w:t>
      </w:r>
      <w:r w:rsidRPr="0052537C">
        <w:rPr>
          <w:color w:val="000000" w:themeColor="text1"/>
          <w:sz w:val="28"/>
          <w:szCs w:val="28"/>
        </w:rPr>
        <w:t xml:space="preserve"> и </w:t>
      </w:r>
      <w:r w:rsidRPr="0052537C">
        <w:rPr>
          <w:i/>
          <w:color w:val="000000" w:themeColor="text1"/>
          <w:sz w:val="28"/>
          <w:szCs w:val="28"/>
        </w:rPr>
        <w:t>мороз</w:t>
      </w:r>
      <w:r w:rsidRPr="0052537C">
        <w:rPr>
          <w:color w:val="000000" w:themeColor="text1"/>
          <w:sz w:val="28"/>
          <w:szCs w:val="28"/>
        </w:rPr>
        <w:t xml:space="preserve"> тоже бывают зимой, а </w:t>
      </w:r>
      <w:r w:rsidRPr="0052537C">
        <w:rPr>
          <w:i/>
          <w:color w:val="000000" w:themeColor="text1"/>
          <w:sz w:val="28"/>
          <w:szCs w:val="28"/>
        </w:rPr>
        <w:t>декабрь</w:t>
      </w:r>
      <w:r w:rsidRPr="0052537C">
        <w:rPr>
          <w:color w:val="000000" w:themeColor="text1"/>
          <w:sz w:val="28"/>
          <w:szCs w:val="28"/>
        </w:rPr>
        <w:t xml:space="preserve"> – зимний месяц.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Значит эти все слова родственные, ведь они связаны по смыслу (да – нет).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д) – Тогда должно еще какое-то условие, при котором слова будут называться родственными.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Давайте посмотрим еще раз на эти слова и обратим особое внимание на их написание.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- Что увидели (в некоторых словах есть </w:t>
      </w:r>
      <w:r w:rsidRPr="0052537C">
        <w:rPr>
          <w:bCs/>
          <w:color w:val="000000" w:themeColor="text1"/>
          <w:sz w:val="28"/>
          <w:szCs w:val="28"/>
        </w:rPr>
        <w:t>общая часть)</w:t>
      </w:r>
      <w:r w:rsidRPr="0052537C">
        <w:rPr>
          <w:color w:val="000000" w:themeColor="text1"/>
          <w:sz w:val="28"/>
          <w:szCs w:val="28"/>
        </w:rPr>
        <w:t>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Назовите эту общую часть. (зим</w:t>
      </w:r>
      <w:proofErr w:type="gramStart"/>
      <w:r w:rsidRPr="0052537C">
        <w:rPr>
          <w:color w:val="000000" w:themeColor="text1"/>
          <w:sz w:val="28"/>
          <w:szCs w:val="28"/>
        </w:rPr>
        <w:t>- ).</w:t>
      </w:r>
      <w:proofErr w:type="gramEnd"/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- Выделим эту </w:t>
      </w:r>
      <w:r w:rsidRPr="0052537C">
        <w:rPr>
          <w:bCs/>
          <w:color w:val="000000" w:themeColor="text1"/>
          <w:sz w:val="28"/>
          <w:szCs w:val="28"/>
        </w:rPr>
        <w:t>общую часть</w:t>
      </w:r>
      <w:r w:rsidRPr="0052537C">
        <w:rPr>
          <w:color w:val="000000" w:themeColor="text1"/>
          <w:sz w:val="28"/>
          <w:szCs w:val="28"/>
        </w:rPr>
        <w:t xml:space="preserve"> дугой. (Я на доске </w:t>
      </w:r>
      <w:proofErr w:type="gramStart"/>
      <w:r w:rsidRPr="0052537C">
        <w:rPr>
          <w:color w:val="000000" w:themeColor="text1"/>
          <w:sz w:val="28"/>
          <w:szCs w:val="28"/>
        </w:rPr>
        <w:t>-д</w:t>
      </w:r>
      <w:proofErr w:type="gramEnd"/>
      <w:r w:rsidRPr="0052537C">
        <w:rPr>
          <w:color w:val="000000" w:themeColor="text1"/>
          <w:sz w:val="28"/>
          <w:szCs w:val="28"/>
        </w:rPr>
        <w:t>ети в тетрадях карандашом).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А кто из вас знает, как называется  такая общая часть  у  слов? (корень)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Теперь взгляните на нашу схему и попробуйте сформулировать</w:t>
      </w:r>
      <w:proofErr w:type="gramStart"/>
      <w:r w:rsidRPr="0052537C">
        <w:rPr>
          <w:color w:val="000000" w:themeColor="text1"/>
          <w:sz w:val="28"/>
          <w:szCs w:val="28"/>
        </w:rPr>
        <w:t xml:space="preserve"> ,</w:t>
      </w:r>
      <w:proofErr w:type="gramEnd"/>
      <w:r w:rsidRPr="0052537C">
        <w:rPr>
          <w:color w:val="000000" w:themeColor="text1"/>
          <w:sz w:val="28"/>
          <w:szCs w:val="28"/>
        </w:rPr>
        <w:t>какие слова называются родственными.(ответы детей)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proofErr w:type="gramStart"/>
      <w:r w:rsidRPr="0052537C">
        <w:rPr>
          <w:color w:val="000000" w:themeColor="text1"/>
          <w:sz w:val="28"/>
          <w:szCs w:val="28"/>
        </w:rPr>
        <w:t>Родственными</w:t>
      </w:r>
      <w:proofErr w:type="gramEnd"/>
      <w:r w:rsidRPr="0052537C">
        <w:rPr>
          <w:color w:val="000000" w:themeColor="text1"/>
          <w:sz w:val="28"/>
          <w:szCs w:val="28"/>
        </w:rPr>
        <w:t xml:space="preserve"> </w:t>
      </w:r>
      <w:proofErr w:type="spellStart"/>
      <w:r w:rsidRPr="0052537C">
        <w:rPr>
          <w:color w:val="000000" w:themeColor="text1"/>
          <w:sz w:val="28"/>
          <w:szCs w:val="28"/>
        </w:rPr>
        <w:t>назыв</w:t>
      </w:r>
      <w:proofErr w:type="spellEnd"/>
      <w:r w:rsidRPr="0052537C">
        <w:rPr>
          <w:color w:val="000000" w:themeColor="text1"/>
          <w:sz w:val="28"/>
          <w:szCs w:val="28"/>
        </w:rPr>
        <w:t>. слова, которые близки по смыслу и имеют одинаковый корень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-Теперь перечислите еще раз родственные слова, которые мы выписали. (</w:t>
      </w:r>
      <w:r w:rsidRPr="0052537C">
        <w:rPr>
          <w:i/>
          <w:color w:val="000000" w:themeColor="text1"/>
          <w:sz w:val="28"/>
          <w:szCs w:val="28"/>
        </w:rPr>
        <w:t>Зима, зимушка,</w:t>
      </w:r>
      <w:r w:rsidRPr="0052537C">
        <w:rPr>
          <w:color w:val="000000" w:themeColor="text1"/>
          <w:sz w:val="28"/>
          <w:szCs w:val="28"/>
        </w:rPr>
        <w:t xml:space="preserve"> </w:t>
      </w:r>
      <w:r w:rsidRPr="0052537C">
        <w:rPr>
          <w:i/>
          <w:color w:val="000000" w:themeColor="text1"/>
          <w:sz w:val="28"/>
          <w:szCs w:val="28"/>
        </w:rPr>
        <w:t xml:space="preserve">зимовать, </w:t>
      </w:r>
      <w:proofErr w:type="gramStart"/>
      <w:r w:rsidRPr="0052537C">
        <w:rPr>
          <w:i/>
          <w:color w:val="000000" w:themeColor="text1"/>
          <w:sz w:val="28"/>
          <w:szCs w:val="28"/>
        </w:rPr>
        <w:t>зимний</w:t>
      </w:r>
      <w:proofErr w:type="gramEnd"/>
      <w:r w:rsidRPr="0052537C">
        <w:rPr>
          <w:color w:val="000000" w:themeColor="text1"/>
          <w:sz w:val="28"/>
          <w:szCs w:val="28"/>
        </w:rPr>
        <w:t>).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С родственными словами мы разобрались.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Какое новое понятие вы сейчас еще узнали? (корень слова)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Попробуйте, опираясь на схему, сформулировать правило, что же такое «корень слова». (Общая часть родственных слов).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е) – Ребята, а где вы слышали такое слово «корень»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Давайте узнаем подробнее лексическое значение этого слова? Где мы можем найти эту информацию? (в словаре)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  Корень:</w:t>
      </w:r>
    </w:p>
    <w:p w:rsidR="006B0C86" w:rsidRPr="0052537C" w:rsidRDefault="006B0C86" w:rsidP="006B0C86">
      <w:pPr>
        <w:numPr>
          <w:ilvl w:val="0"/>
          <w:numId w:val="1"/>
        </w:numPr>
        <w:tabs>
          <w:tab w:val="left" w:pos="720"/>
        </w:tabs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подземная часть растения;</w:t>
      </w:r>
    </w:p>
    <w:p w:rsidR="006B0C86" w:rsidRPr="0052537C" w:rsidRDefault="006B0C86" w:rsidP="006B0C86">
      <w:pPr>
        <w:numPr>
          <w:ilvl w:val="0"/>
          <w:numId w:val="1"/>
        </w:numPr>
        <w:tabs>
          <w:tab w:val="left" w:pos="720"/>
        </w:tabs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часть волоса, зуба, ногтя;</w:t>
      </w:r>
    </w:p>
    <w:p w:rsidR="006B0C86" w:rsidRPr="0052537C" w:rsidRDefault="006B0C86" w:rsidP="006B0C86">
      <w:pPr>
        <w:numPr>
          <w:ilvl w:val="0"/>
          <w:numId w:val="1"/>
        </w:numPr>
        <w:tabs>
          <w:tab w:val="left" w:pos="720"/>
        </w:tabs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начало, источник чего-либо;</w:t>
      </w:r>
    </w:p>
    <w:p w:rsidR="006B0C86" w:rsidRPr="0052537C" w:rsidRDefault="006B0C86" w:rsidP="006B0C86">
      <w:pPr>
        <w:numPr>
          <w:ilvl w:val="0"/>
          <w:numId w:val="1"/>
        </w:numPr>
        <w:tabs>
          <w:tab w:val="left" w:pos="720"/>
        </w:tabs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часть слова.</w:t>
      </w:r>
    </w:p>
    <w:p w:rsidR="006B0C86" w:rsidRPr="0052537C" w:rsidRDefault="006B0C86" w:rsidP="006B0C86">
      <w:pPr>
        <w:ind w:left="360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lastRenderedPageBreak/>
        <w:t>- Наше слово  «корень» имеет несколько значений</w:t>
      </w:r>
      <w:proofErr w:type="gramStart"/>
      <w:r w:rsidRPr="0052537C">
        <w:rPr>
          <w:color w:val="000000" w:themeColor="text1"/>
          <w:sz w:val="28"/>
          <w:szCs w:val="28"/>
        </w:rPr>
        <w:t xml:space="preserve"> .</w:t>
      </w:r>
      <w:proofErr w:type="gramEnd"/>
      <w:r w:rsidRPr="0052537C">
        <w:rPr>
          <w:color w:val="000000" w:themeColor="text1"/>
          <w:sz w:val="28"/>
          <w:szCs w:val="28"/>
        </w:rPr>
        <w:t xml:space="preserve"> А кто знает как называются такие слова, которые имеют много значений? (многозначные ).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- Какое же значение этого слова будет интересовать нас на уроках русского языка?                  (часть слова). 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Давайте еще раз закрепим это понятие, так что же такое «корень слова»</w:t>
      </w:r>
      <w:proofErr w:type="gramStart"/>
      <w:r w:rsidRPr="0052537C">
        <w:rPr>
          <w:color w:val="000000" w:themeColor="text1"/>
          <w:sz w:val="28"/>
          <w:szCs w:val="28"/>
        </w:rPr>
        <w:t xml:space="preserve"> ?</w:t>
      </w:r>
      <w:proofErr w:type="gramEnd"/>
      <w:r w:rsidRPr="0052537C">
        <w:rPr>
          <w:color w:val="000000" w:themeColor="text1"/>
          <w:sz w:val="28"/>
          <w:szCs w:val="28"/>
        </w:rPr>
        <w:t xml:space="preserve">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( Общая часть родственных слов</w:t>
      </w:r>
      <w:proofErr w:type="gramStart"/>
      <w:r w:rsidRPr="0052537C">
        <w:rPr>
          <w:color w:val="000000" w:themeColor="text1"/>
          <w:sz w:val="28"/>
          <w:szCs w:val="28"/>
        </w:rPr>
        <w:t xml:space="preserve"> )</w:t>
      </w:r>
      <w:proofErr w:type="gramEnd"/>
    </w:p>
    <w:p w:rsidR="006B0C86" w:rsidRPr="0052537C" w:rsidRDefault="006B0C86" w:rsidP="006B0C86">
      <w:pPr>
        <w:numPr>
          <w:ilvl w:val="0"/>
          <w:numId w:val="3"/>
        </w:numPr>
        <w:tabs>
          <w:tab w:val="left" w:pos="360"/>
        </w:tabs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Какие слова называются родственными</w:t>
      </w:r>
      <w:proofErr w:type="gramStart"/>
      <w:r w:rsidRPr="0052537C">
        <w:rPr>
          <w:color w:val="000000" w:themeColor="text1"/>
          <w:sz w:val="28"/>
          <w:szCs w:val="28"/>
        </w:rPr>
        <w:t xml:space="preserve"> ?</w:t>
      </w:r>
      <w:proofErr w:type="gramEnd"/>
      <w:r w:rsidRPr="0052537C">
        <w:rPr>
          <w:color w:val="000000" w:themeColor="text1"/>
          <w:sz w:val="28"/>
          <w:szCs w:val="28"/>
        </w:rPr>
        <w:t xml:space="preserve"> (Слова, близкие по смыслу и с одинаковым корнем</w:t>
      </w:r>
      <w:proofErr w:type="gramStart"/>
      <w:r w:rsidRPr="0052537C">
        <w:rPr>
          <w:color w:val="000000" w:themeColor="text1"/>
          <w:sz w:val="28"/>
          <w:szCs w:val="28"/>
        </w:rPr>
        <w:t xml:space="preserve"> )</w:t>
      </w:r>
      <w:proofErr w:type="gramEnd"/>
      <w:r w:rsidRPr="0052537C">
        <w:rPr>
          <w:color w:val="000000" w:themeColor="text1"/>
          <w:sz w:val="28"/>
          <w:szCs w:val="28"/>
        </w:rPr>
        <w:t>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4 . Понятие об однокоренных словах</w:t>
      </w:r>
      <w:proofErr w:type="gramStart"/>
      <w:r w:rsidRPr="0052537C">
        <w:rPr>
          <w:color w:val="000000" w:themeColor="text1"/>
          <w:sz w:val="28"/>
          <w:szCs w:val="28"/>
        </w:rPr>
        <w:t xml:space="preserve"> .</w:t>
      </w:r>
      <w:proofErr w:type="gramEnd"/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Вернемся еще раз к нашим словам. Можно ли сказать</w:t>
      </w:r>
      <w:proofErr w:type="gramStart"/>
      <w:r w:rsidRPr="0052537C">
        <w:rPr>
          <w:color w:val="000000" w:themeColor="text1"/>
          <w:sz w:val="28"/>
          <w:szCs w:val="28"/>
        </w:rPr>
        <w:t xml:space="preserve"> ,</w:t>
      </w:r>
      <w:proofErr w:type="gramEnd"/>
      <w:r w:rsidRPr="0052537C">
        <w:rPr>
          <w:color w:val="000000" w:themeColor="text1"/>
          <w:sz w:val="28"/>
          <w:szCs w:val="28"/>
        </w:rPr>
        <w:t>что наши родственное слова образованы от одного и того же корня? Обсудите это в парах.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Поделитесь своим мнением. Так как же можно назвать слова  с одним и тем же корнем</w:t>
      </w:r>
      <w:proofErr w:type="gramStart"/>
      <w:r w:rsidRPr="0052537C">
        <w:rPr>
          <w:color w:val="000000" w:themeColor="text1"/>
          <w:sz w:val="28"/>
          <w:szCs w:val="28"/>
        </w:rPr>
        <w:t xml:space="preserve"> ?</w:t>
      </w:r>
      <w:proofErr w:type="gramEnd"/>
      <w:r w:rsidRPr="0052537C">
        <w:rPr>
          <w:color w:val="000000" w:themeColor="text1"/>
          <w:sz w:val="28"/>
          <w:szCs w:val="28"/>
        </w:rPr>
        <w:t xml:space="preserve">         (однокоренные слова)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Давайте подытожим, с какими новыми понятиями мы с вами познакомились.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-родственные слова,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-корень слова,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-однокоренные слова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-А теперь посмотрим правило в учебнике на с.80, как там сформулированы эти понятия.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Правильно мы все сформулировали правила? (Да). Значит мы молодцы.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5. </w:t>
      </w:r>
      <w:proofErr w:type="spellStart"/>
      <w:r w:rsidRPr="0052537C">
        <w:rPr>
          <w:color w:val="000000" w:themeColor="text1"/>
          <w:sz w:val="28"/>
          <w:szCs w:val="28"/>
        </w:rPr>
        <w:t>Физминутка</w:t>
      </w:r>
      <w:proofErr w:type="spellEnd"/>
      <w:proofErr w:type="gramStart"/>
      <w:r w:rsidRPr="0052537C">
        <w:rPr>
          <w:color w:val="000000" w:themeColor="text1"/>
          <w:sz w:val="28"/>
          <w:szCs w:val="28"/>
        </w:rPr>
        <w:t xml:space="preserve"> .</w:t>
      </w:r>
      <w:proofErr w:type="gramEnd"/>
      <w:r w:rsidRPr="0052537C">
        <w:rPr>
          <w:color w:val="000000" w:themeColor="text1"/>
          <w:sz w:val="28"/>
          <w:szCs w:val="28"/>
        </w:rPr>
        <w:t xml:space="preserve">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(Физкультминутку проводят учащиеся)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- Ребята, после того как вы узнали новые  понятия, как вы думаете, какая </w:t>
      </w:r>
      <w:r w:rsidRPr="0052537C">
        <w:rPr>
          <w:bCs/>
          <w:color w:val="000000" w:themeColor="text1"/>
          <w:sz w:val="28"/>
          <w:szCs w:val="28"/>
        </w:rPr>
        <w:t>учебная задача</w:t>
      </w:r>
      <w:r w:rsidRPr="0052537C">
        <w:rPr>
          <w:color w:val="000000" w:themeColor="text1"/>
          <w:sz w:val="28"/>
          <w:szCs w:val="28"/>
        </w:rPr>
        <w:t xml:space="preserve"> будет стоять перед нами на уроках? </w:t>
      </w:r>
      <w:proofErr w:type="gramStart"/>
      <w:r w:rsidRPr="0052537C">
        <w:rPr>
          <w:color w:val="000000" w:themeColor="text1"/>
          <w:sz w:val="28"/>
          <w:szCs w:val="28"/>
        </w:rPr>
        <w:t>(Будем учиться находить однокоренные слова и определять корень.</w:t>
      </w:r>
      <w:proofErr w:type="gramEnd"/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6. Упражнения в распознавании однокоренных слов</w:t>
      </w:r>
      <w:proofErr w:type="gramStart"/>
      <w:r w:rsidRPr="0052537C">
        <w:rPr>
          <w:color w:val="000000" w:themeColor="text1"/>
          <w:sz w:val="28"/>
          <w:szCs w:val="28"/>
        </w:rPr>
        <w:t xml:space="preserve"> .</w:t>
      </w:r>
      <w:proofErr w:type="gramEnd"/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а) Сейчас я предлагаю вам немного поиграть.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Игра называется «Засели домики».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Одновременно в 3 домика приехали «родственники»  (у нас - это родственные слова, как вы понимаете ) Проверьте, правильно ли они заселились</w:t>
      </w:r>
      <w:proofErr w:type="gramStart"/>
      <w:r w:rsidRPr="0052537C">
        <w:rPr>
          <w:color w:val="000000" w:themeColor="text1"/>
          <w:sz w:val="28"/>
          <w:szCs w:val="28"/>
        </w:rPr>
        <w:t xml:space="preserve"> .</w:t>
      </w:r>
      <w:proofErr w:type="gramEnd"/>
      <w:r w:rsidRPr="0052537C">
        <w:rPr>
          <w:color w:val="000000" w:themeColor="text1"/>
          <w:sz w:val="28"/>
          <w:szCs w:val="28"/>
        </w:rPr>
        <w:t>Работать будем по рядам.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1 ряд</w:t>
      </w:r>
      <w:proofErr w:type="gramStart"/>
      <w:r w:rsidRPr="0052537C">
        <w:rPr>
          <w:color w:val="000000" w:themeColor="text1"/>
          <w:sz w:val="28"/>
          <w:szCs w:val="28"/>
        </w:rPr>
        <w:t xml:space="preserve"> -  - </w:t>
      </w:r>
      <w:proofErr w:type="gramEnd"/>
      <w:r w:rsidRPr="0052537C">
        <w:rPr>
          <w:color w:val="000000" w:themeColor="text1"/>
          <w:sz w:val="28"/>
          <w:szCs w:val="28"/>
        </w:rPr>
        <w:t>лис-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Лиса, лист, лисонька, лисий.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lastRenderedPageBreak/>
        <w:t>2 ряд</w:t>
      </w:r>
      <w:proofErr w:type="gramStart"/>
      <w:r w:rsidRPr="0052537C">
        <w:rPr>
          <w:color w:val="000000" w:themeColor="text1"/>
          <w:sz w:val="28"/>
          <w:szCs w:val="28"/>
        </w:rPr>
        <w:t xml:space="preserve"> -  - </w:t>
      </w:r>
      <w:proofErr w:type="gramEnd"/>
      <w:r w:rsidRPr="0052537C">
        <w:rPr>
          <w:color w:val="000000" w:themeColor="text1"/>
          <w:sz w:val="28"/>
          <w:szCs w:val="28"/>
        </w:rPr>
        <w:t>мор-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Морской, моряк, море, мороз.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3 ряд</w:t>
      </w:r>
      <w:proofErr w:type="gramStart"/>
      <w:r w:rsidRPr="0052537C">
        <w:rPr>
          <w:color w:val="000000" w:themeColor="text1"/>
          <w:sz w:val="28"/>
          <w:szCs w:val="28"/>
        </w:rPr>
        <w:t xml:space="preserve"> -  - </w:t>
      </w:r>
      <w:proofErr w:type="gramEnd"/>
      <w:r w:rsidRPr="0052537C">
        <w:rPr>
          <w:color w:val="000000" w:themeColor="text1"/>
          <w:sz w:val="28"/>
          <w:szCs w:val="28"/>
        </w:rPr>
        <w:t>вод –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Вода, водичка, водный, водитель.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Обсудите в парах это заселение, может кто-то из «родственников» перепутал домики</w:t>
      </w:r>
      <w:proofErr w:type="gramStart"/>
      <w:r w:rsidRPr="0052537C">
        <w:rPr>
          <w:color w:val="000000" w:themeColor="text1"/>
          <w:sz w:val="28"/>
          <w:szCs w:val="28"/>
        </w:rPr>
        <w:t xml:space="preserve"> ,</w:t>
      </w:r>
      <w:proofErr w:type="gramEnd"/>
      <w:r w:rsidRPr="0052537C">
        <w:rPr>
          <w:color w:val="000000" w:themeColor="text1"/>
          <w:sz w:val="28"/>
          <w:szCs w:val="28"/>
        </w:rPr>
        <w:t xml:space="preserve"> и запишите в строчку через запятую только родственные слова и выделите в этих словах корень.(Работа учащихся)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Проверяем, 1 ряд, кто оказался лишним в вашем домике? Объясните, почему вы так считаете? Аргументируйте свой ответ.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-Ребята согласны? Назовите корень ваших родственных слов.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( проверяем работу 2 и 3 рядов</w:t>
      </w:r>
      <w:proofErr w:type="gramStart"/>
      <w:r w:rsidRPr="0052537C">
        <w:rPr>
          <w:color w:val="000000" w:themeColor="text1"/>
          <w:sz w:val="28"/>
          <w:szCs w:val="28"/>
        </w:rPr>
        <w:t xml:space="preserve"> )</w:t>
      </w:r>
      <w:proofErr w:type="gramEnd"/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-Молодцы, вы хорошо справились с этим заданием</w:t>
      </w:r>
      <w:proofErr w:type="gramStart"/>
      <w:r w:rsidRPr="0052537C">
        <w:rPr>
          <w:color w:val="000000" w:themeColor="text1"/>
          <w:sz w:val="28"/>
          <w:szCs w:val="28"/>
        </w:rPr>
        <w:t xml:space="preserve"> .</w:t>
      </w:r>
      <w:proofErr w:type="gramEnd"/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б) Самостоятельная работа. Дифференцированная работа.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Теперь поработаем самостоятельно. Выполним упражнение  № 2 из учебника на  странице 80.</w:t>
      </w:r>
      <w:proofErr w:type="gramStart"/>
      <w:r w:rsidRPr="0052537C">
        <w:rPr>
          <w:color w:val="000000" w:themeColor="text1"/>
          <w:sz w:val="28"/>
          <w:szCs w:val="28"/>
        </w:rPr>
        <w:t xml:space="preserve">( </w:t>
      </w:r>
      <w:proofErr w:type="gramEnd"/>
      <w:r w:rsidRPr="0052537C">
        <w:rPr>
          <w:color w:val="000000" w:themeColor="text1"/>
          <w:sz w:val="28"/>
          <w:szCs w:val="28"/>
        </w:rPr>
        <w:t>1 учащийся работает за доской 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А трое ребят будут работать по карточкам из разноцветных конвертов</w:t>
      </w:r>
      <w:proofErr w:type="gramStart"/>
      <w:r w:rsidRPr="0052537C">
        <w:rPr>
          <w:color w:val="000000" w:themeColor="text1"/>
          <w:sz w:val="28"/>
          <w:szCs w:val="28"/>
        </w:rPr>
        <w:t>.(</w:t>
      </w:r>
      <w:proofErr w:type="gramEnd"/>
      <w:r w:rsidRPr="0052537C">
        <w:rPr>
          <w:color w:val="000000" w:themeColor="text1"/>
          <w:sz w:val="28"/>
          <w:szCs w:val="28"/>
        </w:rPr>
        <w:t xml:space="preserve"> конверты на выбор 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Проверяем выполненное задание</w:t>
      </w:r>
      <w:proofErr w:type="gramStart"/>
      <w:r w:rsidRPr="0052537C">
        <w:rPr>
          <w:color w:val="000000" w:themeColor="text1"/>
          <w:sz w:val="28"/>
          <w:szCs w:val="28"/>
        </w:rPr>
        <w:t xml:space="preserve"> .</w:t>
      </w:r>
      <w:proofErr w:type="gramEnd"/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Работу по карточкам  проверю и оценю после урока.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 в) Групповая работа.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А теперь давайте еще  поиграем в игру «Найди свое дерево». Вот 4 дерева с корнями</w:t>
      </w:r>
      <w:proofErr w:type="gramStart"/>
      <w:r w:rsidRPr="0052537C">
        <w:rPr>
          <w:color w:val="000000" w:themeColor="text1"/>
          <w:sz w:val="28"/>
          <w:szCs w:val="28"/>
        </w:rPr>
        <w:t xml:space="preserve"> ,</w:t>
      </w:r>
      <w:proofErr w:type="gramEnd"/>
      <w:r w:rsidRPr="0052537C">
        <w:rPr>
          <w:color w:val="000000" w:themeColor="text1"/>
          <w:sz w:val="28"/>
          <w:szCs w:val="28"/>
        </w:rPr>
        <w:t>а вы -листочки с этих деревьев( у детей на партах листики со словами).Задание: каждый листик должен найти свое дерево, и тогда образуются   группы родственных слов.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1 группа   - рыб -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Рыбак, рыболов, рыбачить, рыбалка, рыбка, рыбешка.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2 группа   - ум –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Умный, умница, умник, умненький, надоумить, разум.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3 группа   - ворон –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Ворона, ворон, вороной, вороненок, </w:t>
      </w:r>
      <w:proofErr w:type="gramStart"/>
      <w:r w:rsidRPr="0052537C">
        <w:rPr>
          <w:color w:val="000000" w:themeColor="text1"/>
          <w:sz w:val="28"/>
          <w:szCs w:val="28"/>
        </w:rPr>
        <w:t>проворонил</w:t>
      </w:r>
      <w:proofErr w:type="gramEnd"/>
      <w:r w:rsidRPr="0052537C">
        <w:rPr>
          <w:color w:val="000000" w:themeColor="text1"/>
          <w:sz w:val="28"/>
          <w:szCs w:val="28"/>
        </w:rPr>
        <w:t>, вороний.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4 группа   - вод –</w:t>
      </w:r>
    </w:p>
    <w:p w:rsidR="006B0C86" w:rsidRPr="0052537C" w:rsidRDefault="006B0C86" w:rsidP="006B0C86">
      <w:pPr>
        <w:jc w:val="center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Вода, водица, водяной, подводник, водичка, водный.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lastRenderedPageBreak/>
        <w:t>- Посмотрите</w:t>
      </w:r>
      <w:proofErr w:type="gramStart"/>
      <w:r w:rsidRPr="0052537C">
        <w:rPr>
          <w:color w:val="000000" w:themeColor="text1"/>
          <w:sz w:val="28"/>
          <w:szCs w:val="28"/>
        </w:rPr>
        <w:t xml:space="preserve"> ,</w:t>
      </w:r>
      <w:proofErr w:type="gramEnd"/>
      <w:r w:rsidRPr="0052537C">
        <w:rPr>
          <w:color w:val="000000" w:themeColor="text1"/>
          <w:sz w:val="28"/>
          <w:szCs w:val="28"/>
        </w:rPr>
        <w:t xml:space="preserve"> какие у нас чудные деревья получились! А вот и </w:t>
      </w:r>
      <w:proofErr w:type="gramStart"/>
      <w:r w:rsidRPr="0052537C">
        <w:rPr>
          <w:color w:val="000000" w:themeColor="text1"/>
          <w:sz w:val="28"/>
          <w:szCs w:val="28"/>
        </w:rPr>
        <w:t>мудрая</w:t>
      </w:r>
      <w:proofErr w:type="gramEnd"/>
      <w:r w:rsidRPr="0052537C">
        <w:rPr>
          <w:color w:val="000000" w:themeColor="text1"/>
          <w:sz w:val="28"/>
          <w:szCs w:val="28"/>
        </w:rPr>
        <w:t xml:space="preserve"> Совушка появилась, которая живет в этом лесу. Она приготовил для вас лесные загадки </w:t>
      </w:r>
      <w:proofErr w:type="gramStart"/>
      <w:r w:rsidRPr="0052537C">
        <w:rPr>
          <w:color w:val="000000" w:themeColor="text1"/>
          <w:sz w:val="28"/>
          <w:szCs w:val="28"/>
        </w:rPr>
        <w:t xml:space="preserve">( </w:t>
      </w:r>
      <w:proofErr w:type="gramEnd"/>
      <w:r w:rsidRPr="0052537C">
        <w:rPr>
          <w:color w:val="000000" w:themeColor="text1"/>
          <w:sz w:val="28"/>
          <w:szCs w:val="28"/>
        </w:rPr>
        <w:t>конверты с заданиями). Если вы отгадаете загадку, то для вас будет еще дополнительное задание, связанное с нашей темо</w:t>
      </w:r>
      <w:proofErr w:type="gramStart"/>
      <w:r w:rsidRPr="0052537C">
        <w:rPr>
          <w:color w:val="000000" w:themeColor="text1"/>
          <w:sz w:val="28"/>
          <w:szCs w:val="28"/>
        </w:rPr>
        <w:t>й-</w:t>
      </w:r>
      <w:proofErr w:type="gramEnd"/>
      <w:r w:rsidRPr="0052537C">
        <w:rPr>
          <w:color w:val="000000" w:themeColor="text1"/>
          <w:sz w:val="28"/>
          <w:szCs w:val="28"/>
        </w:rPr>
        <w:t xml:space="preserve">«родственные слова»,надо будет устранить лишнее слово, которое не будет родственным и подобрать еще одно свое родственное.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1 группа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Он всю зиму в шубе спал,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  Лапу бурую сосал,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 А проснувшись, стал реветь,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 Этот зверь лесно</w:t>
      </w:r>
      <w:proofErr w:type="gramStart"/>
      <w:r w:rsidRPr="0052537C">
        <w:rPr>
          <w:color w:val="000000" w:themeColor="text1"/>
          <w:sz w:val="28"/>
          <w:szCs w:val="28"/>
        </w:rPr>
        <w:t>й-</w:t>
      </w:r>
      <w:proofErr w:type="gramEnd"/>
      <w:r w:rsidRPr="0052537C">
        <w:rPr>
          <w:color w:val="000000" w:themeColor="text1"/>
          <w:sz w:val="28"/>
          <w:szCs w:val="28"/>
        </w:rPr>
        <w:t>…..(медведь).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Медведь, медленно, медвежата, медвежий</w:t>
      </w:r>
      <w:proofErr w:type="gramStart"/>
      <w:r w:rsidRPr="0052537C">
        <w:rPr>
          <w:color w:val="000000" w:themeColor="text1"/>
          <w:sz w:val="28"/>
          <w:szCs w:val="28"/>
        </w:rPr>
        <w:t xml:space="preserve"> ,</w:t>
      </w:r>
      <w:proofErr w:type="gramEnd"/>
      <w:r w:rsidRPr="0052537C">
        <w:rPr>
          <w:color w:val="000000" w:themeColor="text1"/>
          <w:sz w:val="28"/>
          <w:szCs w:val="28"/>
        </w:rPr>
        <w:t>...........</w:t>
      </w:r>
      <w:proofErr w:type="spellStart"/>
      <w:r w:rsidRPr="0052537C">
        <w:rPr>
          <w:color w:val="000000" w:themeColor="text1"/>
          <w:sz w:val="28"/>
          <w:szCs w:val="28"/>
        </w:rPr>
        <w:t>онок</w:t>
      </w:r>
      <w:proofErr w:type="spellEnd"/>
      <w:r w:rsidRPr="0052537C">
        <w:rPr>
          <w:color w:val="000000" w:themeColor="text1"/>
          <w:sz w:val="28"/>
          <w:szCs w:val="28"/>
        </w:rPr>
        <w:t xml:space="preserve">. 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2 группа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На овчарку он похож,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Что ни зуб- то острый нож.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Он бежит, оскалив пасть,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На овцу готов напасть</w:t>
      </w:r>
      <w:proofErr w:type="gramStart"/>
      <w:r w:rsidRPr="0052537C">
        <w:rPr>
          <w:color w:val="000000" w:themeColor="text1"/>
          <w:sz w:val="28"/>
          <w:szCs w:val="28"/>
        </w:rPr>
        <w:t>.(</w:t>
      </w:r>
      <w:proofErr w:type="gramEnd"/>
      <w:r w:rsidRPr="0052537C">
        <w:rPr>
          <w:color w:val="000000" w:themeColor="text1"/>
          <w:sz w:val="28"/>
          <w:szCs w:val="28"/>
        </w:rPr>
        <w:t xml:space="preserve"> волк)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Волк, волчий, волокно, волчица</w:t>
      </w:r>
      <w:proofErr w:type="gramStart"/>
      <w:r w:rsidRPr="0052537C">
        <w:rPr>
          <w:color w:val="000000" w:themeColor="text1"/>
          <w:sz w:val="28"/>
          <w:szCs w:val="28"/>
        </w:rPr>
        <w:t>, ...........</w:t>
      </w:r>
      <w:proofErr w:type="spellStart"/>
      <w:proofErr w:type="gramEnd"/>
      <w:r w:rsidRPr="0052537C">
        <w:rPr>
          <w:color w:val="000000" w:themeColor="text1"/>
          <w:sz w:val="28"/>
          <w:szCs w:val="28"/>
        </w:rPr>
        <w:t>онок</w:t>
      </w:r>
      <w:proofErr w:type="spellEnd"/>
      <w:r w:rsidRPr="0052537C">
        <w:rPr>
          <w:color w:val="000000" w:themeColor="text1"/>
          <w:sz w:val="28"/>
          <w:szCs w:val="28"/>
        </w:rPr>
        <w:t>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3 группа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Что за зверь со мной играет? </w:t>
      </w:r>
      <w:r w:rsidRPr="0052537C">
        <w:rPr>
          <w:color w:val="000000" w:themeColor="text1"/>
          <w:sz w:val="28"/>
          <w:szCs w:val="28"/>
        </w:rPr>
        <w:br/>
        <w:t xml:space="preserve">Не мычит, не ржет, не лает, </w:t>
      </w:r>
      <w:r w:rsidRPr="0052537C">
        <w:rPr>
          <w:color w:val="000000" w:themeColor="text1"/>
          <w:sz w:val="28"/>
          <w:szCs w:val="28"/>
        </w:rPr>
        <w:br/>
        <w:t>нападает на клубки,</w:t>
      </w:r>
      <w:r w:rsidRPr="0052537C">
        <w:rPr>
          <w:color w:val="000000" w:themeColor="text1"/>
          <w:sz w:val="28"/>
          <w:szCs w:val="28"/>
        </w:rPr>
        <w:br/>
        <w:t>прячет в лапки коготки! (кошка)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Кошка, котенок, катушка, кот</w:t>
      </w:r>
      <w:proofErr w:type="gramStart"/>
      <w:r w:rsidRPr="0052537C">
        <w:rPr>
          <w:color w:val="000000" w:themeColor="text1"/>
          <w:sz w:val="28"/>
          <w:szCs w:val="28"/>
        </w:rPr>
        <w:t>, ……….</w:t>
      </w:r>
      <w:proofErr w:type="spellStart"/>
      <w:proofErr w:type="gramEnd"/>
      <w:r w:rsidRPr="0052537C">
        <w:rPr>
          <w:color w:val="000000" w:themeColor="text1"/>
          <w:sz w:val="28"/>
          <w:szCs w:val="28"/>
        </w:rPr>
        <w:t>ий</w:t>
      </w:r>
      <w:proofErr w:type="spellEnd"/>
      <w:r w:rsidRPr="0052537C">
        <w:rPr>
          <w:color w:val="000000" w:themeColor="text1"/>
          <w:sz w:val="28"/>
          <w:szCs w:val="28"/>
        </w:rPr>
        <w:t>.</w:t>
      </w:r>
      <w:r w:rsidRPr="0052537C">
        <w:rPr>
          <w:color w:val="000000" w:themeColor="text1"/>
          <w:sz w:val="28"/>
          <w:szCs w:val="28"/>
        </w:rPr>
        <w:br/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4 группа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Вот иголки и булавки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Вылезают из-под лавки.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На меня они глядят,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Молока они хотят.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Еж, ежиха, ежевика, ежовый</w:t>
      </w:r>
      <w:proofErr w:type="gramStart"/>
      <w:r w:rsidRPr="0052537C">
        <w:rPr>
          <w:color w:val="000000" w:themeColor="text1"/>
          <w:sz w:val="28"/>
          <w:szCs w:val="28"/>
        </w:rPr>
        <w:t>, ........</w:t>
      </w:r>
      <w:proofErr w:type="spellStart"/>
      <w:proofErr w:type="gramEnd"/>
      <w:r w:rsidRPr="0052537C">
        <w:rPr>
          <w:color w:val="000000" w:themeColor="text1"/>
          <w:sz w:val="28"/>
          <w:szCs w:val="28"/>
        </w:rPr>
        <w:t>ик</w:t>
      </w:r>
      <w:proofErr w:type="spellEnd"/>
      <w:r w:rsidRPr="0052537C">
        <w:rPr>
          <w:color w:val="000000" w:themeColor="text1"/>
          <w:sz w:val="28"/>
          <w:szCs w:val="28"/>
        </w:rPr>
        <w:t>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ind w:left="720"/>
        <w:rPr>
          <w:bCs/>
          <w:color w:val="000000" w:themeColor="text1"/>
          <w:sz w:val="28"/>
          <w:szCs w:val="28"/>
        </w:rPr>
      </w:pPr>
      <w:r w:rsidRPr="0052537C">
        <w:rPr>
          <w:bCs/>
          <w:color w:val="000000" w:themeColor="text1"/>
          <w:sz w:val="28"/>
          <w:szCs w:val="28"/>
        </w:rPr>
        <w:t>7. Релаксация.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 Все умеют танцевать, прыгать, бегать, рисовать,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 Но пока не все умеют расслабляться, отдыхать.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  Есть у нас игра така</w:t>
      </w:r>
      <w:proofErr w:type="gramStart"/>
      <w:r w:rsidRPr="0052537C">
        <w:rPr>
          <w:color w:val="000000" w:themeColor="text1"/>
          <w:sz w:val="28"/>
          <w:szCs w:val="28"/>
        </w:rPr>
        <w:t>я-</w:t>
      </w:r>
      <w:proofErr w:type="gramEnd"/>
      <w:r w:rsidRPr="0052537C">
        <w:rPr>
          <w:color w:val="000000" w:themeColor="text1"/>
          <w:sz w:val="28"/>
          <w:szCs w:val="28"/>
        </w:rPr>
        <w:t xml:space="preserve"> очень легкая, простая: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lastRenderedPageBreak/>
        <w:t xml:space="preserve">        Замедляется движенье, исчезает напряженье-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  И становится понятн</w:t>
      </w:r>
      <w:proofErr w:type="gramStart"/>
      <w:r w:rsidRPr="0052537C">
        <w:rPr>
          <w:color w:val="000000" w:themeColor="text1"/>
          <w:sz w:val="28"/>
          <w:szCs w:val="28"/>
        </w:rPr>
        <w:t>о-</w:t>
      </w:r>
      <w:proofErr w:type="gramEnd"/>
      <w:r w:rsidRPr="0052537C">
        <w:rPr>
          <w:color w:val="000000" w:themeColor="text1"/>
          <w:sz w:val="28"/>
          <w:szCs w:val="28"/>
        </w:rPr>
        <w:t xml:space="preserve"> расслабление приятно.</w:t>
      </w:r>
    </w:p>
    <w:p w:rsidR="006B0C86" w:rsidRPr="0052537C" w:rsidRDefault="006B0C86" w:rsidP="006B0C86">
      <w:pPr>
        <w:ind w:left="720"/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8.  Проверочное   задание-тест.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У вас на столах осталась еще одна карточка с цифрами. Интересно, правда? Ведь у нас не урок математики.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Послушайте внимательно задание</w:t>
      </w:r>
      <w:proofErr w:type="gramStart"/>
      <w:r w:rsidRPr="0052537C">
        <w:rPr>
          <w:color w:val="000000" w:themeColor="text1"/>
          <w:sz w:val="28"/>
          <w:szCs w:val="28"/>
        </w:rPr>
        <w:t xml:space="preserve"> .</w:t>
      </w:r>
      <w:proofErr w:type="gramEnd"/>
      <w:r w:rsidRPr="0052537C">
        <w:rPr>
          <w:color w:val="000000" w:themeColor="text1"/>
          <w:sz w:val="28"/>
          <w:szCs w:val="28"/>
        </w:rPr>
        <w:t>Сейчас мы проверим, как вы усвоили тему нашего урока.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Я буду читать вам группы родственных слов, а вы должны вычеркнуть  номер того слова, которое будет лишним в этой группе.(1,2,3)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Так же как и у кустов,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 Корень есть у разных слов.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Будь внимателен к словам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И проверь-ка ты все сам: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Все ли слова родные – однокоренные?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 Белка, </w:t>
      </w:r>
      <w:proofErr w:type="gramStart"/>
      <w:r w:rsidRPr="0052537C">
        <w:rPr>
          <w:color w:val="000000" w:themeColor="text1"/>
          <w:sz w:val="28"/>
          <w:szCs w:val="28"/>
        </w:rPr>
        <w:t>беленький</w:t>
      </w:r>
      <w:proofErr w:type="gramEnd"/>
      <w:r w:rsidRPr="0052537C">
        <w:rPr>
          <w:color w:val="000000" w:themeColor="text1"/>
          <w:sz w:val="28"/>
          <w:szCs w:val="28"/>
        </w:rPr>
        <w:t>, белить,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Водяной, вода, водить,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Лист, лиса, лисенок,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Горный, горка, городок,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Пес, песочный, песок,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Моряки, </w:t>
      </w:r>
      <w:proofErr w:type="gramStart"/>
      <w:r w:rsidRPr="0052537C">
        <w:rPr>
          <w:color w:val="000000" w:themeColor="text1"/>
          <w:sz w:val="28"/>
          <w:szCs w:val="28"/>
        </w:rPr>
        <w:t>морской</w:t>
      </w:r>
      <w:proofErr w:type="gramEnd"/>
      <w:r w:rsidRPr="0052537C">
        <w:rPr>
          <w:color w:val="000000" w:themeColor="text1"/>
          <w:sz w:val="28"/>
          <w:szCs w:val="28"/>
        </w:rPr>
        <w:t>, моржи,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Корень, корневой, коржи.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Все проверили слова? Отвечайте тогда!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-Давайте проверим</w:t>
      </w:r>
      <w:proofErr w:type="gramStart"/>
      <w:r w:rsidRPr="0052537C">
        <w:rPr>
          <w:color w:val="000000" w:themeColor="text1"/>
          <w:sz w:val="28"/>
          <w:szCs w:val="28"/>
        </w:rPr>
        <w:t xml:space="preserve"> ,</w:t>
      </w:r>
      <w:proofErr w:type="gramEnd"/>
      <w:r w:rsidRPr="0052537C">
        <w:rPr>
          <w:color w:val="000000" w:themeColor="text1"/>
          <w:sz w:val="28"/>
          <w:szCs w:val="28"/>
        </w:rPr>
        <w:t xml:space="preserve"> какие же слова оказались лишними.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1) 1,  2,  3.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2) 1,  2,  3.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3) 1,  2,  3.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4)  1,  2,  3.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5)  1,  2,  3.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6) 1, 2, 3.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7) 1, 2, 3 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Слов на свете нам не счесть,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В каждом слове корень есть.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Чтобы грамотно писать,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Надо корень выделять.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bCs/>
          <w:color w:val="000000" w:themeColor="text1"/>
          <w:sz w:val="28"/>
          <w:szCs w:val="28"/>
        </w:rPr>
      </w:pPr>
      <w:r w:rsidRPr="0052537C">
        <w:rPr>
          <w:bCs/>
          <w:color w:val="000000" w:themeColor="text1"/>
          <w:sz w:val="28"/>
          <w:szCs w:val="28"/>
        </w:rPr>
        <w:t xml:space="preserve">  9.Домашнее задание.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-Ребята дома вам предстоит выполнить аналогичное задание ( упр.№  3) -определить</w:t>
      </w:r>
      <w:proofErr w:type="gramStart"/>
      <w:r w:rsidRPr="0052537C">
        <w:rPr>
          <w:color w:val="000000" w:themeColor="text1"/>
          <w:sz w:val="28"/>
          <w:szCs w:val="28"/>
        </w:rPr>
        <w:t xml:space="preserve"> ,</w:t>
      </w:r>
      <w:proofErr w:type="gramEnd"/>
      <w:r w:rsidRPr="0052537C">
        <w:rPr>
          <w:color w:val="000000" w:themeColor="text1"/>
          <w:sz w:val="28"/>
          <w:szCs w:val="28"/>
        </w:rPr>
        <w:t>какие слова будут являться родственными и выделить у них корень. Я уверена</w:t>
      </w:r>
      <w:proofErr w:type="gramStart"/>
      <w:r w:rsidRPr="0052537C">
        <w:rPr>
          <w:color w:val="000000" w:themeColor="text1"/>
          <w:sz w:val="28"/>
          <w:szCs w:val="28"/>
        </w:rPr>
        <w:t xml:space="preserve"> ,</w:t>
      </w:r>
      <w:proofErr w:type="gramEnd"/>
      <w:r w:rsidRPr="0052537C">
        <w:rPr>
          <w:color w:val="000000" w:themeColor="text1"/>
          <w:sz w:val="28"/>
          <w:szCs w:val="28"/>
        </w:rPr>
        <w:t xml:space="preserve"> что с этим заданием дома вы справитесь легко.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0623E" w:rsidRPr="0052537C" w:rsidRDefault="0060623E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lastRenderedPageBreak/>
        <w:t xml:space="preserve">  10. Итог урока.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-Ребята, наш урок подходит  к концу.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Какие новые понятия  вы узнали на нашем уроке?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-Давайте еще раз закрепим наши знания, можно воспользоваться  схемой-помощницей.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Обратите внимание на пословицу, с которой начался наш урок. Можно ли сказать, что эти слова подходят к теме нашего урока</w:t>
      </w:r>
      <w:proofErr w:type="gramStart"/>
      <w:r w:rsidRPr="0052537C">
        <w:rPr>
          <w:color w:val="000000" w:themeColor="text1"/>
          <w:sz w:val="28"/>
          <w:szCs w:val="28"/>
        </w:rPr>
        <w:t>?(</w:t>
      </w:r>
      <w:proofErr w:type="gramEnd"/>
      <w:r w:rsidRPr="0052537C">
        <w:rPr>
          <w:color w:val="000000" w:themeColor="text1"/>
          <w:sz w:val="28"/>
          <w:szCs w:val="28"/>
        </w:rPr>
        <w:t xml:space="preserve"> Трудились, узнавали новые понятия, искали ответы на вопросы.)</w:t>
      </w:r>
    </w:p>
    <w:p w:rsidR="006B0C86" w:rsidRPr="0052537C" w:rsidRDefault="006B0C86" w:rsidP="006B0C86">
      <w:pPr>
        <w:numPr>
          <w:ilvl w:val="0"/>
          <w:numId w:val="2"/>
        </w:numPr>
        <w:tabs>
          <w:tab w:val="left" w:pos="360"/>
        </w:tabs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А какую еще связь с нашим  уроком  вы заметили</w:t>
      </w:r>
      <w:proofErr w:type="gramStart"/>
      <w:r w:rsidRPr="0052537C">
        <w:rPr>
          <w:color w:val="000000" w:themeColor="text1"/>
          <w:sz w:val="28"/>
          <w:szCs w:val="28"/>
        </w:rPr>
        <w:t>?(</w:t>
      </w:r>
      <w:proofErr w:type="gramEnd"/>
      <w:r w:rsidRPr="0052537C">
        <w:rPr>
          <w:color w:val="000000" w:themeColor="text1"/>
          <w:sz w:val="28"/>
          <w:szCs w:val="28"/>
        </w:rPr>
        <w:t xml:space="preserve"> в пословице есть родственные слова).</w:t>
      </w:r>
    </w:p>
    <w:p w:rsidR="006B0C86" w:rsidRPr="0052537C" w:rsidRDefault="006B0C86" w:rsidP="006B0C86">
      <w:pPr>
        <w:numPr>
          <w:ilvl w:val="0"/>
          <w:numId w:val="2"/>
        </w:numPr>
        <w:tabs>
          <w:tab w:val="left" w:pos="360"/>
        </w:tabs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Назовите эти слова. Какой корень у этих слов?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823677" w:rsidP="00823677">
      <w:pPr>
        <w:ind w:left="360"/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11.</w:t>
      </w:r>
      <w:r w:rsidR="006B0C86" w:rsidRPr="0052537C">
        <w:rPr>
          <w:color w:val="000000" w:themeColor="text1"/>
          <w:sz w:val="28"/>
          <w:szCs w:val="28"/>
        </w:rPr>
        <w:t xml:space="preserve">    Рефлексия.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- Сейчас покажите ваше настроение, с которым вы работали сегодня на уроке. Кто из вас доволен своей работой, а кто не со всеми заданиями </w:t>
      </w:r>
      <w:r w:rsidR="00823677" w:rsidRPr="0052537C">
        <w:rPr>
          <w:color w:val="000000" w:themeColor="text1"/>
          <w:sz w:val="28"/>
          <w:szCs w:val="28"/>
        </w:rPr>
        <w:t xml:space="preserve">справился,  и </w:t>
      </w:r>
      <w:proofErr w:type="gramStart"/>
      <w:r w:rsidR="00823677" w:rsidRPr="0052537C">
        <w:rPr>
          <w:color w:val="000000" w:themeColor="text1"/>
          <w:sz w:val="28"/>
          <w:szCs w:val="28"/>
        </w:rPr>
        <w:t xml:space="preserve">остался  не очень </w:t>
      </w:r>
      <w:r w:rsidRPr="0052537C">
        <w:rPr>
          <w:color w:val="000000" w:themeColor="text1"/>
          <w:sz w:val="28"/>
          <w:szCs w:val="28"/>
        </w:rPr>
        <w:t>доволен</w:t>
      </w:r>
      <w:proofErr w:type="gramEnd"/>
      <w:r w:rsidRPr="0052537C">
        <w:rPr>
          <w:color w:val="000000" w:themeColor="text1"/>
          <w:sz w:val="28"/>
          <w:szCs w:val="28"/>
        </w:rPr>
        <w:t xml:space="preserve"> своей работой.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>- Отлично. Наш урок закончен. Всем спасибо за работу.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  <w:r w:rsidRPr="0052537C">
        <w:rPr>
          <w:color w:val="000000" w:themeColor="text1"/>
          <w:sz w:val="28"/>
          <w:szCs w:val="28"/>
        </w:rPr>
        <w:t xml:space="preserve">    </w:t>
      </w:r>
    </w:p>
    <w:p w:rsidR="006B0C86" w:rsidRPr="0052537C" w:rsidRDefault="006B0C86" w:rsidP="006B0C86">
      <w:pPr>
        <w:rPr>
          <w:color w:val="000000" w:themeColor="text1"/>
          <w:sz w:val="28"/>
          <w:szCs w:val="28"/>
        </w:rPr>
      </w:pPr>
    </w:p>
    <w:p w:rsidR="00A30221" w:rsidRPr="0052537C" w:rsidRDefault="00A30221" w:rsidP="00A30221">
      <w:pPr>
        <w:rPr>
          <w:color w:val="000000" w:themeColor="text1"/>
          <w:sz w:val="28"/>
          <w:szCs w:val="28"/>
        </w:rPr>
      </w:pPr>
    </w:p>
    <w:p w:rsidR="006B0C86" w:rsidRPr="0052537C" w:rsidRDefault="006B0C86" w:rsidP="00A30221">
      <w:pPr>
        <w:rPr>
          <w:sz w:val="28"/>
          <w:szCs w:val="28"/>
        </w:rPr>
      </w:pPr>
    </w:p>
    <w:p w:rsidR="006B0C86" w:rsidRPr="0052537C" w:rsidRDefault="006B0C86" w:rsidP="00A30221">
      <w:pPr>
        <w:rPr>
          <w:sz w:val="28"/>
          <w:szCs w:val="28"/>
        </w:rPr>
      </w:pPr>
      <w:bookmarkStart w:id="0" w:name="_GoBack"/>
      <w:bookmarkEnd w:id="0"/>
    </w:p>
    <w:sectPr w:rsidR="006B0C86" w:rsidRPr="0052537C" w:rsidSect="00823677">
      <w:footnotePr>
        <w:pos w:val="beneathText"/>
      </w:footnotePr>
      <w:pgSz w:w="11905" w:h="16837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221"/>
    <w:rsid w:val="00474C40"/>
    <w:rsid w:val="0052537C"/>
    <w:rsid w:val="0060623E"/>
    <w:rsid w:val="006B0C86"/>
    <w:rsid w:val="00823677"/>
    <w:rsid w:val="00A30221"/>
    <w:rsid w:val="00A707E1"/>
    <w:rsid w:val="00B10729"/>
    <w:rsid w:val="00CF50D3"/>
    <w:rsid w:val="00D9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</Company>
  <LinksUpToDate>false</LinksUpToDate>
  <CharactersWithSpaces>11816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Гульгена Амировна</cp:lastModifiedBy>
  <cp:revision>4</cp:revision>
  <cp:lastPrinted>2012-11-13T15:59:00Z</cp:lastPrinted>
  <dcterms:created xsi:type="dcterms:W3CDTF">2020-03-09T13:29:00Z</dcterms:created>
  <dcterms:modified xsi:type="dcterms:W3CDTF">2020-03-20T05:09:00Z</dcterms:modified>
</cp:coreProperties>
</file>